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F86379" w:rsidRPr="007F614D" w:rsidTr="00133920"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F86379" w:rsidRPr="007F614D" w:rsidRDefault="00F86379" w:rsidP="00133920">
            <w:pPr>
              <w:rPr>
                <w:lang w:val="fr-FR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F86379" w:rsidRPr="007F614D" w:rsidRDefault="00F86379" w:rsidP="00133920">
            <w:pPr>
              <w:rPr>
                <w:lang w:val="fr-FR"/>
              </w:rPr>
            </w:pPr>
            <w:r w:rsidRPr="007F614D">
              <w:rPr>
                <w:noProof/>
                <w:lang w:eastAsia="en-US"/>
              </w:rPr>
              <w:drawing>
                <wp:inline distT="0" distB="0" distL="0" distR="0" wp14:anchorId="67AB9641" wp14:editId="3CB01EBE">
                  <wp:extent cx="1854835" cy="1326515"/>
                  <wp:effectExtent l="0" t="0" r="0" b="698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4835" cy="1326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F86379" w:rsidRPr="007F614D" w:rsidRDefault="00F86379" w:rsidP="00133920">
            <w:pPr>
              <w:jc w:val="right"/>
              <w:rPr>
                <w:lang w:val="fr-FR"/>
              </w:rPr>
            </w:pPr>
            <w:r w:rsidRPr="007F614D">
              <w:rPr>
                <w:b/>
                <w:sz w:val="40"/>
                <w:szCs w:val="40"/>
                <w:lang w:val="fr-FR"/>
              </w:rPr>
              <w:t>F</w:t>
            </w:r>
          </w:p>
        </w:tc>
      </w:tr>
      <w:tr w:rsidR="00F86379" w:rsidRPr="007F614D" w:rsidTr="00133920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F86379" w:rsidRPr="007F614D" w:rsidRDefault="00F86379" w:rsidP="00F86379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7F614D">
              <w:rPr>
                <w:rFonts w:ascii="Arial Black" w:hAnsi="Arial Black"/>
                <w:caps/>
                <w:sz w:val="15"/>
                <w:lang w:val="fr-FR"/>
              </w:rPr>
              <w:t xml:space="preserve">WIPO/GRTKF/IC/29/INF/5 </w:t>
            </w:r>
          </w:p>
        </w:tc>
      </w:tr>
      <w:tr w:rsidR="00F86379" w:rsidRPr="007F614D" w:rsidTr="00133920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F86379" w:rsidRPr="007F614D" w:rsidRDefault="00F86379" w:rsidP="00133920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7F614D">
              <w:rPr>
                <w:rFonts w:ascii="Arial Black" w:hAnsi="Arial Black"/>
                <w:caps/>
                <w:sz w:val="15"/>
                <w:lang w:val="fr-FR"/>
              </w:rPr>
              <w:t>ORIGINAL : anglais</w:t>
            </w:r>
          </w:p>
        </w:tc>
      </w:tr>
      <w:tr w:rsidR="00F86379" w:rsidRPr="007F614D" w:rsidTr="00133920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F86379" w:rsidRPr="007F614D" w:rsidRDefault="00F86379" w:rsidP="00F86379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7F614D">
              <w:rPr>
                <w:rFonts w:ascii="Arial Black" w:hAnsi="Arial Black"/>
                <w:caps/>
                <w:sz w:val="15"/>
                <w:lang w:val="fr-FR"/>
              </w:rPr>
              <w:t>DATE : 23 décembre 2015</w:t>
            </w:r>
          </w:p>
        </w:tc>
      </w:tr>
    </w:tbl>
    <w:p w:rsidR="00F86379" w:rsidRPr="007F614D" w:rsidRDefault="00F86379" w:rsidP="00F86379">
      <w:pPr>
        <w:rPr>
          <w:szCs w:val="22"/>
          <w:lang w:val="fr-FR"/>
        </w:rPr>
      </w:pPr>
    </w:p>
    <w:p w:rsidR="00F86379" w:rsidRPr="007F614D" w:rsidRDefault="00F86379" w:rsidP="00F86379">
      <w:pPr>
        <w:rPr>
          <w:szCs w:val="22"/>
          <w:lang w:val="fr-FR"/>
        </w:rPr>
      </w:pPr>
    </w:p>
    <w:p w:rsidR="00F86379" w:rsidRPr="007F614D" w:rsidRDefault="00F86379" w:rsidP="00F86379">
      <w:pPr>
        <w:rPr>
          <w:szCs w:val="22"/>
          <w:lang w:val="fr-FR"/>
        </w:rPr>
      </w:pPr>
    </w:p>
    <w:p w:rsidR="00F86379" w:rsidRPr="007F614D" w:rsidRDefault="00F86379" w:rsidP="00F86379">
      <w:pPr>
        <w:rPr>
          <w:szCs w:val="22"/>
          <w:lang w:val="fr-FR"/>
        </w:rPr>
      </w:pPr>
    </w:p>
    <w:p w:rsidR="00F86379" w:rsidRPr="007F614D" w:rsidRDefault="00F86379" w:rsidP="00F86379">
      <w:pPr>
        <w:rPr>
          <w:szCs w:val="22"/>
          <w:lang w:val="fr-FR"/>
        </w:rPr>
      </w:pPr>
    </w:p>
    <w:p w:rsidR="00F86379" w:rsidRPr="007F614D" w:rsidRDefault="00F86379" w:rsidP="00F86379">
      <w:pPr>
        <w:rPr>
          <w:b/>
          <w:sz w:val="28"/>
          <w:szCs w:val="28"/>
          <w:lang w:val="fr-FR"/>
        </w:rPr>
      </w:pPr>
      <w:r w:rsidRPr="007F614D">
        <w:rPr>
          <w:b/>
          <w:sz w:val="28"/>
          <w:szCs w:val="28"/>
          <w:lang w:val="fr-FR"/>
        </w:rPr>
        <w:t>Comité intergouvernemental de la propriété intellectuelle relative aux ressources génétiques, aux savoirs traditionnels et au folklore</w:t>
      </w:r>
    </w:p>
    <w:p w:rsidR="00F86379" w:rsidRPr="007F614D" w:rsidRDefault="00F86379" w:rsidP="00F86379">
      <w:pPr>
        <w:rPr>
          <w:szCs w:val="22"/>
          <w:lang w:val="fr-FR"/>
        </w:rPr>
      </w:pPr>
    </w:p>
    <w:p w:rsidR="00F86379" w:rsidRPr="007F614D" w:rsidRDefault="00F86379" w:rsidP="00F86379">
      <w:pPr>
        <w:rPr>
          <w:szCs w:val="22"/>
          <w:lang w:val="fr-FR"/>
        </w:rPr>
      </w:pPr>
    </w:p>
    <w:p w:rsidR="00F86379" w:rsidRPr="007F614D" w:rsidRDefault="00F86379" w:rsidP="00F86379">
      <w:pPr>
        <w:rPr>
          <w:b/>
          <w:sz w:val="24"/>
          <w:szCs w:val="24"/>
          <w:lang w:val="fr-FR"/>
        </w:rPr>
      </w:pPr>
      <w:r w:rsidRPr="007F614D">
        <w:rPr>
          <w:b/>
          <w:sz w:val="24"/>
          <w:szCs w:val="24"/>
          <w:lang w:val="fr-FR"/>
        </w:rPr>
        <w:t>Vingt</w:t>
      </w:r>
      <w:r w:rsidR="007F614D" w:rsidRPr="007F614D">
        <w:rPr>
          <w:b/>
          <w:sz w:val="24"/>
          <w:szCs w:val="24"/>
          <w:lang w:val="fr-FR"/>
        </w:rPr>
        <w:noBreakHyphen/>
      </w:r>
      <w:r w:rsidRPr="007F614D">
        <w:rPr>
          <w:b/>
          <w:sz w:val="24"/>
          <w:szCs w:val="24"/>
          <w:lang w:val="fr-FR"/>
        </w:rPr>
        <w:t>neuvième session</w:t>
      </w:r>
    </w:p>
    <w:p w:rsidR="00F86379" w:rsidRPr="007F614D" w:rsidRDefault="00F86379" w:rsidP="00F86379">
      <w:pPr>
        <w:rPr>
          <w:b/>
          <w:sz w:val="24"/>
          <w:szCs w:val="24"/>
          <w:lang w:val="fr-FR"/>
        </w:rPr>
      </w:pPr>
      <w:r w:rsidRPr="007F614D">
        <w:rPr>
          <w:b/>
          <w:sz w:val="24"/>
          <w:szCs w:val="24"/>
          <w:lang w:val="fr-FR"/>
        </w:rPr>
        <w:t>Genève, 15 – 19 février 2016</w:t>
      </w:r>
    </w:p>
    <w:p w:rsidR="00F86379" w:rsidRPr="007F614D" w:rsidRDefault="00F86379" w:rsidP="00F86379">
      <w:pPr>
        <w:pStyle w:val="Meetingdateplace"/>
        <w:ind w:left="0"/>
        <w:rPr>
          <w:b w:val="0"/>
          <w:sz w:val="22"/>
          <w:szCs w:val="22"/>
          <w:lang w:val="fr-FR"/>
        </w:rPr>
      </w:pPr>
    </w:p>
    <w:p w:rsidR="00F86379" w:rsidRPr="007F614D" w:rsidRDefault="00F86379" w:rsidP="00F86379">
      <w:pPr>
        <w:pStyle w:val="Meetingdateplace"/>
        <w:ind w:left="0"/>
        <w:rPr>
          <w:b w:val="0"/>
          <w:sz w:val="22"/>
          <w:szCs w:val="22"/>
          <w:lang w:val="fr-FR"/>
        </w:rPr>
      </w:pPr>
    </w:p>
    <w:p w:rsidR="00F86379" w:rsidRPr="007F614D" w:rsidRDefault="00F86379" w:rsidP="00F86379">
      <w:pPr>
        <w:pStyle w:val="Meetingdateplace"/>
        <w:ind w:left="0"/>
        <w:rPr>
          <w:b w:val="0"/>
          <w:sz w:val="22"/>
          <w:szCs w:val="22"/>
          <w:lang w:val="fr-FR"/>
        </w:rPr>
      </w:pPr>
    </w:p>
    <w:p w:rsidR="000476E3" w:rsidRPr="007F614D" w:rsidRDefault="000476E3" w:rsidP="000476E3">
      <w:pPr>
        <w:rPr>
          <w:caps/>
          <w:sz w:val="24"/>
          <w:lang w:val="fr-FR"/>
        </w:rPr>
      </w:pPr>
      <w:r w:rsidRPr="007F614D">
        <w:rPr>
          <w:caps/>
          <w:sz w:val="24"/>
          <w:lang w:val="fr-FR"/>
        </w:rPr>
        <w:t>Note d</w:t>
      </w:r>
      <w:r w:rsidR="00F86379" w:rsidRPr="007F614D">
        <w:rPr>
          <w:caps/>
          <w:sz w:val="24"/>
          <w:lang w:val="fr-FR"/>
        </w:rPr>
        <w:t>’</w:t>
      </w:r>
      <w:r w:rsidRPr="007F614D">
        <w:rPr>
          <w:caps/>
          <w:sz w:val="24"/>
          <w:lang w:val="fr-FR"/>
        </w:rPr>
        <w:t>information à l</w:t>
      </w:r>
      <w:r w:rsidR="00F86379" w:rsidRPr="007F614D">
        <w:rPr>
          <w:caps/>
          <w:sz w:val="24"/>
          <w:lang w:val="fr-FR"/>
        </w:rPr>
        <w:t>’</w:t>
      </w:r>
      <w:r w:rsidRPr="007F614D">
        <w:rPr>
          <w:caps/>
          <w:sz w:val="24"/>
          <w:lang w:val="fr-FR"/>
        </w:rPr>
        <w:t>intention du Groupe des communautés autochtones et locales</w:t>
      </w:r>
    </w:p>
    <w:p w:rsidR="000476E3" w:rsidRPr="007F614D" w:rsidRDefault="000476E3">
      <w:pPr>
        <w:rPr>
          <w:caps/>
          <w:sz w:val="24"/>
          <w:lang w:val="fr-FR"/>
        </w:rPr>
      </w:pPr>
    </w:p>
    <w:p w:rsidR="000476E3" w:rsidRPr="007F614D" w:rsidRDefault="000476E3" w:rsidP="000476E3">
      <w:pPr>
        <w:rPr>
          <w:i/>
          <w:lang w:val="fr-FR"/>
        </w:rPr>
      </w:pPr>
      <w:bookmarkStart w:id="0" w:name="Prepared"/>
      <w:bookmarkEnd w:id="0"/>
      <w:r w:rsidRPr="007F614D">
        <w:rPr>
          <w:i/>
          <w:lang w:val="fr-FR"/>
        </w:rPr>
        <w:t>Document établi par le Secrétariat</w:t>
      </w:r>
    </w:p>
    <w:p w:rsidR="000476E3" w:rsidRPr="007F614D" w:rsidRDefault="000476E3" w:rsidP="00E323D3">
      <w:pPr>
        <w:rPr>
          <w:lang w:val="fr-FR"/>
        </w:rPr>
      </w:pPr>
    </w:p>
    <w:p w:rsidR="000476E3" w:rsidRPr="007F614D" w:rsidRDefault="000476E3" w:rsidP="00E323D3">
      <w:pPr>
        <w:rPr>
          <w:lang w:val="fr-FR"/>
        </w:rPr>
      </w:pPr>
    </w:p>
    <w:p w:rsidR="000476E3" w:rsidRPr="007F614D" w:rsidRDefault="000476E3" w:rsidP="00E323D3">
      <w:pPr>
        <w:rPr>
          <w:lang w:val="fr-FR"/>
        </w:rPr>
      </w:pPr>
    </w:p>
    <w:p w:rsidR="000476E3" w:rsidRPr="007F614D" w:rsidRDefault="000476E3" w:rsidP="00E323D3">
      <w:pPr>
        <w:rPr>
          <w:lang w:val="fr-FR"/>
        </w:rPr>
      </w:pPr>
    </w:p>
    <w:p w:rsidR="000476E3" w:rsidRPr="007F614D" w:rsidRDefault="000476E3" w:rsidP="00E323D3">
      <w:pPr>
        <w:rPr>
          <w:lang w:val="fr-FR"/>
        </w:rPr>
      </w:pPr>
    </w:p>
    <w:p w:rsidR="000476E3" w:rsidRPr="007F614D" w:rsidRDefault="000476E3" w:rsidP="000476E3">
      <w:pPr>
        <w:numPr>
          <w:ilvl w:val="0"/>
          <w:numId w:val="2"/>
        </w:numPr>
        <w:rPr>
          <w:lang w:val="fr-FR"/>
        </w:rPr>
      </w:pPr>
      <w:r w:rsidRPr="007F614D">
        <w:rPr>
          <w:lang w:val="fr-FR"/>
        </w:rPr>
        <w:t>À sa septième</w:t>
      </w:r>
      <w:r w:rsidR="00F34CC8" w:rsidRPr="007F614D">
        <w:rPr>
          <w:lang w:val="fr-FR"/>
        </w:rPr>
        <w:t> </w:t>
      </w:r>
      <w:r w:rsidRPr="007F614D">
        <w:rPr>
          <w:lang w:val="fr-FR"/>
        </w:rPr>
        <w:t>session, le Comité intergouvernemental de la propriété intellectuelle relative aux ressources génétiques, aux savoirs traditionnels et au folklore (ci</w:t>
      </w:r>
      <w:r w:rsidR="007F614D" w:rsidRPr="007F614D">
        <w:rPr>
          <w:lang w:val="fr-FR"/>
        </w:rPr>
        <w:noBreakHyphen/>
      </w:r>
      <w:r w:rsidRPr="007F614D">
        <w:rPr>
          <w:lang w:val="fr-FR"/>
        </w:rPr>
        <w:t>après dénommé “comité”) est convenu “que, immédiatement avant le début des sessions du comité, une demi</w:t>
      </w:r>
      <w:r w:rsidR="007F614D" w:rsidRPr="007F614D">
        <w:rPr>
          <w:lang w:val="fr-FR"/>
        </w:rPr>
        <w:noBreakHyphen/>
      </w:r>
      <w:r w:rsidRPr="007F614D">
        <w:rPr>
          <w:lang w:val="fr-FR"/>
        </w:rPr>
        <w:t>journée devrait être consacrée à des exposés thématiques présentés sous la présidence d</w:t>
      </w:r>
      <w:r w:rsidR="00F86379" w:rsidRPr="007F614D">
        <w:rPr>
          <w:lang w:val="fr-FR"/>
        </w:rPr>
        <w:t>’</w:t>
      </w:r>
      <w:r w:rsidRPr="007F614D">
        <w:rPr>
          <w:lang w:val="fr-FR"/>
        </w:rPr>
        <w:t>un représentant d</w:t>
      </w:r>
      <w:r w:rsidR="00F86379" w:rsidRPr="007F614D">
        <w:rPr>
          <w:lang w:val="fr-FR"/>
        </w:rPr>
        <w:t>’</w:t>
      </w:r>
      <w:r w:rsidRPr="007F614D">
        <w:rPr>
          <w:lang w:val="fr-FR"/>
        </w:rPr>
        <w:t>une communauté locale ou autochtone”.</w:t>
      </w:r>
      <w:r w:rsidR="00016299" w:rsidRPr="007F614D">
        <w:rPr>
          <w:lang w:val="fr-FR"/>
        </w:rPr>
        <w:t xml:space="preserve">  </w:t>
      </w:r>
      <w:r w:rsidRPr="007F614D">
        <w:rPr>
          <w:lang w:val="fr-FR"/>
        </w:rPr>
        <w:t>Ce genre de réunion est organisé à l</w:t>
      </w:r>
      <w:r w:rsidR="00F86379" w:rsidRPr="007F614D">
        <w:rPr>
          <w:lang w:val="fr-FR"/>
        </w:rPr>
        <w:t>’</w:t>
      </w:r>
      <w:r w:rsidRPr="007F614D">
        <w:rPr>
          <w:lang w:val="fr-FR"/>
        </w:rPr>
        <w:t>occasion de chaque session du comité depuis</w:t>
      </w:r>
      <w:r w:rsidR="00F34CC8" w:rsidRPr="007F614D">
        <w:rPr>
          <w:lang w:val="fr-FR"/>
        </w:rPr>
        <w:t> </w:t>
      </w:r>
      <w:r w:rsidRPr="007F614D">
        <w:rPr>
          <w:lang w:val="fr-FR"/>
        </w:rPr>
        <w:t>2005.</w:t>
      </w:r>
    </w:p>
    <w:p w:rsidR="000476E3" w:rsidRPr="007F614D" w:rsidRDefault="000476E3" w:rsidP="00E323D3">
      <w:pPr>
        <w:rPr>
          <w:lang w:val="fr-FR"/>
        </w:rPr>
      </w:pPr>
    </w:p>
    <w:p w:rsidR="000476E3" w:rsidRPr="007F614D" w:rsidRDefault="000476E3" w:rsidP="000476E3">
      <w:pPr>
        <w:pStyle w:val="ONUME"/>
        <w:rPr>
          <w:lang w:val="fr-FR"/>
        </w:rPr>
      </w:pPr>
      <w:r w:rsidRPr="007F614D">
        <w:rPr>
          <w:lang w:val="fr-FR"/>
        </w:rPr>
        <w:t>Le thème retenu pour la vingt</w:t>
      </w:r>
      <w:r w:rsidR="007F614D" w:rsidRPr="007F614D">
        <w:rPr>
          <w:lang w:val="fr-FR"/>
        </w:rPr>
        <w:noBreakHyphen/>
      </w:r>
      <w:r w:rsidRPr="007F614D">
        <w:rPr>
          <w:lang w:val="fr-FR"/>
        </w:rPr>
        <w:t>neuvième</w:t>
      </w:r>
      <w:r w:rsidR="00F34CC8" w:rsidRPr="007F614D">
        <w:rPr>
          <w:lang w:val="fr-FR"/>
        </w:rPr>
        <w:t> </w:t>
      </w:r>
      <w:r w:rsidRPr="007F614D">
        <w:rPr>
          <w:lang w:val="fr-FR"/>
        </w:rPr>
        <w:t>session est : “Propriété intellectuelle, ressources génétiques et savoirs traditionnels connexes : perspectives des communautés autochtones et locales</w:t>
      </w:r>
      <w:r w:rsidR="00F34CC8" w:rsidRPr="007F614D">
        <w:rPr>
          <w:lang w:val="fr-FR"/>
        </w:rPr>
        <w:t>”</w:t>
      </w:r>
      <w:r w:rsidRPr="007F614D">
        <w:rPr>
          <w:lang w:val="fr-FR"/>
        </w:rPr>
        <w:t>.</w:t>
      </w:r>
    </w:p>
    <w:p w:rsidR="000476E3" w:rsidRPr="007F614D" w:rsidRDefault="000476E3" w:rsidP="000476E3">
      <w:pPr>
        <w:pStyle w:val="ONUME"/>
        <w:tabs>
          <w:tab w:val="clear" w:pos="567"/>
        </w:tabs>
        <w:rPr>
          <w:lang w:val="fr-FR"/>
        </w:rPr>
      </w:pPr>
      <w:r w:rsidRPr="007F614D">
        <w:rPr>
          <w:lang w:val="fr-FR"/>
        </w:rPr>
        <w:t>Le programme provisoire de la réunion du groupe est joint en annexe au présent document.</w:t>
      </w:r>
    </w:p>
    <w:p w:rsidR="000476E3" w:rsidRDefault="000476E3" w:rsidP="00E323D3">
      <w:pPr>
        <w:rPr>
          <w:lang w:val="fr-FR"/>
        </w:rPr>
      </w:pPr>
    </w:p>
    <w:p w:rsidR="00C35497" w:rsidRPr="007F614D" w:rsidRDefault="00C35497" w:rsidP="00E323D3">
      <w:pPr>
        <w:rPr>
          <w:lang w:val="fr-FR"/>
        </w:rPr>
      </w:pPr>
    </w:p>
    <w:p w:rsidR="00016299" w:rsidRPr="007F614D" w:rsidRDefault="000476E3" w:rsidP="000476E3">
      <w:pPr>
        <w:pStyle w:val="Endofdocument-Annex"/>
        <w:ind w:left="5812"/>
        <w:rPr>
          <w:lang w:val="fr-FR"/>
        </w:rPr>
        <w:sectPr w:rsidR="00016299" w:rsidRPr="007F614D" w:rsidSect="00F86379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820" w:right="1134" w:bottom="1671" w:left="1418" w:header="567" w:footer="1418" w:gutter="0"/>
          <w:cols w:space="720"/>
          <w:titlePg/>
          <w:docGrid w:linePitch="299"/>
        </w:sectPr>
      </w:pPr>
      <w:r w:rsidRPr="007F614D">
        <w:rPr>
          <w:lang w:val="fr-FR"/>
        </w:rPr>
        <w:t>[L</w:t>
      </w:r>
      <w:r w:rsidR="00F86379" w:rsidRPr="007F614D">
        <w:rPr>
          <w:lang w:val="fr-FR"/>
        </w:rPr>
        <w:t>’</w:t>
      </w:r>
      <w:r w:rsidRPr="007F614D">
        <w:rPr>
          <w:lang w:val="fr-FR"/>
        </w:rPr>
        <w:t>annexe suit]</w:t>
      </w:r>
    </w:p>
    <w:p w:rsidR="000476E3" w:rsidRPr="007F614D" w:rsidRDefault="000476E3">
      <w:pPr>
        <w:pStyle w:val="Endofdocument-Annex"/>
        <w:ind w:hanging="5534"/>
        <w:rPr>
          <w:lang w:val="fr-FR"/>
        </w:rPr>
      </w:pPr>
    </w:p>
    <w:p w:rsidR="000476E3" w:rsidRPr="007F614D" w:rsidRDefault="000476E3">
      <w:pPr>
        <w:pStyle w:val="Endofdocument-Annex"/>
        <w:ind w:hanging="5534"/>
        <w:rPr>
          <w:lang w:val="fr-FR"/>
        </w:rPr>
      </w:pPr>
    </w:p>
    <w:p w:rsidR="000476E3" w:rsidRPr="007F614D" w:rsidRDefault="00B05525" w:rsidP="000476E3">
      <w:pPr>
        <w:pStyle w:val="Endofdocument-Annex"/>
        <w:ind w:left="0" w:hanging="5"/>
        <w:rPr>
          <w:caps/>
          <w:lang w:val="fr-FR"/>
        </w:rPr>
      </w:pPr>
      <w:r w:rsidRPr="007F614D">
        <w:rPr>
          <w:caps/>
          <w:lang w:val="fr-FR"/>
        </w:rPr>
        <w:t>programme provisoire du groupe</w:t>
      </w:r>
    </w:p>
    <w:p w:rsidR="000476E3" w:rsidRPr="007F614D" w:rsidRDefault="000476E3">
      <w:pPr>
        <w:pStyle w:val="Endofdocument-Annex"/>
        <w:ind w:hanging="5534"/>
        <w:rPr>
          <w:lang w:val="fr-FR"/>
        </w:rPr>
      </w:pPr>
    </w:p>
    <w:p w:rsidR="00016299" w:rsidRPr="007F614D" w:rsidRDefault="00016299">
      <w:pPr>
        <w:pStyle w:val="Endofdocument-Annex"/>
        <w:ind w:hanging="5534"/>
        <w:rPr>
          <w:lang w:val="fr-FR"/>
        </w:rPr>
      </w:pPr>
    </w:p>
    <w:tbl>
      <w:tblPr>
        <w:tblW w:w="9571" w:type="dxa"/>
        <w:tblLayout w:type="fixed"/>
        <w:tblLook w:val="0000" w:firstRow="0" w:lastRow="0" w:firstColumn="0" w:lastColumn="0" w:noHBand="0" w:noVBand="0"/>
      </w:tblPr>
      <w:tblGrid>
        <w:gridCol w:w="2898"/>
        <w:gridCol w:w="540"/>
        <w:gridCol w:w="6133"/>
      </w:tblGrid>
      <w:tr w:rsidR="00F86379" w:rsidRPr="007F614D" w:rsidTr="0012211D">
        <w:tc>
          <w:tcPr>
            <w:tcW w:w="3438" w:type="dxa"/>
            <w:gridSpan w:val="2"/>
            <w:shd w:val="clear" w:color="auto" w:fill="auto"/>
          </w:tcPr>
          <w:p w:rsidR="000476E3" w:rsidRPr="007F614D" w:rsidRDefault="000476E3" w:rsidP="000476E3">
            <w:pPr>
              <w:pStyle w:val="Endofdocument-Annex"/>
              <w:ind w:left="0"/>
              <w:rPr>
                <w:u w:val="single"/>
                <w:lang w:val="fr-FR"/>
              </w:rPr>
            </w:pPr>
            <w:r w:rsidRPr="007F614D">
              <w:rPr>
                <w:u w:val="single"/>
                <w:lang w:val="fr-FR"/>
              </w:rPr>
              <w:t>Lundi 1</w:t>
            </w:r>
            <w:r w:rsidR="00F86379" w:rsidRPr="007F614D">
              <w:rPr>
                <w:u w:val="single"/>
                <w:lang w:val="fr-FR"/>
              </w:rPr>
              <w:t>5 février 20</w:t>
            </w:r>
            <w:r w:rsidRPr="007F614D">
              <w:rPr>
                <w:u w:val="single"/>
                <w:lang w:val="fr-FR"/>
              </w:rPr>
              <w:t>16</w:t>
            </w:r>
          </w:p>
          <w:p w:rsidR="0012211D" w:rsidRPr="007F614D" w:rsidRDefault="0012211D" w:rsidP="00844A56">
            <w:pPr>
              <w:pStyle w:val="Endofdocument-Annex"/>
              <w:ind w:left="0"/>
              <w:rPr>
                <w:lang w:val="fr-FR"/>
              </w:rPr>
            </w:pPr>
          </w:p>
        </w:tc>
        <w:tc>
          <w:tcPr>
            <w:tcW w:w="6133" w:type="dxa"/>
            <w:shd w:val="clear" w:color="auto" w:fill="auto"/>
          </w:tcPr>
          <w:p w:rsidR="00016299" w:rsidRPr="007F614D" w:rsidRDefault="00016299">
            <w:pPr>
              <w:pStyle w:val="Endofdocument-Annex"/>
              <w:snapToGrid w:val="0"/>
              <w:ind w:left="0"/>
              <w:rPr>
                <w:lang w:val="fr-FR"/>
              </w:rPr>
            </w:pPr>
          </w:p>
        </w:tc>
      </w:tr>
      <w:tr w:rsidR="00F86379" w:rsidRPr="007F614D" w:rsidTr="00D27D2D">
        <w:tc>
          <w:tcPr>
            <w:tcW w:w="2898" w:type="dxa"/>
            <w:shd w:val="clear" w:color="auto" w:fill="auto"/>
          </w:tcPr>
          <w:p w:rsidR="00016299" w:rsidRPr="007F614D" w:rsidRDefault="00016299">
            <w:pPr>
              <w:pStyle w:val="Endofdocument-Annex"/>
              <w:snapToGrid w:val="0"/>
              <w:ind w:left="0"/>
              <w:rPr>
                <w:u w:val="single"/>
                <w:lang w:val="fr-FR"/>
              </w:rPr>
            </w:pPr>
          </w:p>
        </w:tc>
        <w:tc>
          <w:tcPr>
            <w:tcW w:w="6673" w:type="dxa"/>
            <w:gridSpan w:val="2"/>
            <w:shd w:val="clear" w:color="auto" w:fill="auto"/>
          </w:tcPr>
          <w:p w:rsidR="00016299" w:rsidRPr="007F614D" w:rsidRDefault="00016299">
            <w:pPr>
              <w:pStyle w:val="Endofdocument-Annex"/>
              <w:snapToGrid w:val="0"/>
              <w:ind w:left="0"/>
              <w:rPr>
                <w:lang w:val="fr-FR"/>
              </w:rPr>
            </w:pPr>
          </w:p>
        </w:tc>
      </w:tr>
      <w:tr w:rsidR="00F86379" w:rsidRPr="007F614D" w:rsidTr="00D27D2D">
        <w:tc>
          <w:tcPr>
            <w:tcW w:w="2898" w:type="dxa"/>
            <w:shd w:val="clear" w:color="auto" w:fill="auto"/>
          </w:tcPr>
          <w:p w:rsidR="00016299" w:rsidRPr="007F614D" w:rsidRDefault="00F86379" w:rsidP="00F86379">
            <w:pPr>
              <w:pStyle w:val="Endofdocument-Annex"/>
              <w:ind w:left="0"/>
              <w:rPr>
                <w:lang w:val="fr-FR"/>
              </w:rPr>
            </w:pPr>
            <w:r w:rsidRPr="007F614D">
              <w:rPr>
                <w:lang w:val="fr-FR"/>
              </w:rPr>
              <w:t>11 h 00</w:t>
            </w:r>
          </w:p>
        </w:tc>
        <w:tc>
          <w:tcPr>
            <w:tcW w:w="6673" w:type="dxa"/>
            <w:gridSpan w:val="2"/>
            <w:shd w:val="clear" w:color="auto" w:fill="auto"/>
          </w:tcPr>
          <w:p w:rsidR="00016299" w:rsidRPr="007F614D" w:rsidRDefault="000476E3" w:rsidP="000476E3">
            <w:pPr>
              <w:pStyle w:val="Endofdocument-Annex"/>
              <w:ind w:left="0"/>
              <w:rPr>
                <w:lang w:val="fr-FR"/>
              </w:rPr>
            </w:pPr>
            <w:r w:rsidRPr="007F614D">
              <w:rPr>
                <w:lang w:val="fr-FR"/>
              </w:rPr>
              <w:t>Ouverture</w:t>
            </w:r>
          </w:p>
        </w:tc>
      </w:tr>
      <w:tr w:rsidR="00F86379" w:rsidRPr="007F614D" w:rsidTr="00D27D2D">
        <w:tc>
          <w:tcPr>
            <w:tcW w:w="2898" w:type="dxa"/>
            <w:shd w:val="clear" w:color="auto" w:fill="auto"/>
          </w:tcPr>
          <w:p w:rsidR="00016299" w:rsidRPr="007F614D" w:rsidRDefault="00016299">
            <w:pPr>
              <w:pStyle w:val="Endofdocument-Annex"/>
              <w:snapToGrid w:val="0"/>
              <w:ind w:left="0"/>
              <w:rPr>
                <w:lang w:val="fr-FR"/>
              </w:rPr>
            </w:pPr>
          </w:p>
        </w:tc>
        <w:tc>
          <w:tcPr>
            <w:tcW w:w="6673" w:type="dxa"/>
            <w:gridSpan w:val="2"/>
            <w:shd w:val="clear" w:color="auto" w:fill="auto"/>
          </w:tcPr>
          <w:p w:rsidR="00016299" w:rsidRPr="007F614D" w:rsidRDefault="00016299">
            <w:pPr>
              <w:pStyle w:val="Endofdocument-Annex"/>
              <w:snapToGrid w:val="0"/>
              <w:ind w:left="0"/>
              <w:rPr>
                <w:lang w:val="fr-FR"/>
              </w:rPr>
            </w:pPr>
          </w:p>
        </w:tc>
      </w:tr>
      <w:tr w:rsidR="00F86379" w:rsidRPr="007F614D" w:rsidTr="00D27D2D">
        <w:tc>
          <w:tcPr>
            <w:tcW w:w="2898" w:type="dxa"/>
            <w:shd w:val="clear" w:color="auto" w:fill="auto"/>
          </w:tcPr>
          <w:p w:rsidR="00016299" w:rsidRPr="007F614D" w:rsidRDefault="00016299">
            <w:pPr>
              <w:pStyle w:val="Endofdocument-Annex"/>
              <w:snapToGrid w:val="0"/>
              <w:ind w:left="0"/>
              <w:rPr>
                <w:lang w:val="fr-FR"/>
              </w:rPr>
            </w:pPr>
          </w:p>
        </w:tc>
        <w:tc>
          <w:tcPr>
            <w:tcW w:w="6673" w:type="dxa"/>
            <w:gridSpan w:val="2"/>
            <w:shd w:val="clear" w:color="auto" w:fill="auto"/>
          </w:tcPr>
          <w:p w:rsidR="00016299" w:rsidRPr="007F614D" w:rsidRDefault="000476E3" w:rsidP="000476E3">
            <w:pPr>
              <w:pStyle w:val="Endofdocument-Annex"/>
              <w:ind w:left="0"/>
              <w:rPr>
                <w:lang w:val="fr-FR"/>
              </w:rPr>
            </w:pPr>
            <w:r w:rsidRPr="007F614D">
              <w:rPr>
                <w:lang w:val="fr-FR"/>
              </w:rPr>
              <w:t>Président – (à désigner par le Forum consultatif des peuples autochtones de l</w:t>
            </w:r>
            <w:r w:rsidR="00F86379" w:rsidRPr="007F614D">
              <w:rPr>
                <w:lang w:val="fr-FR"/>
              </w:rPr>
              <w:t>’</w:t>
            </w:r>
            <w:r w:rsidRPr="007F614D">
              <w:rPr>
                <w:lang w:val="fr-FR"/>
              </w:rPr>
              <w:t>OMPI)</w:t>
            </w:r>
          </w:p>
        </w:tc>
      </w:tr>
      <w:tr w:rsidR="00F86379" w:rsidRPr="007F614D" w:rsidTr="00D27D2D">
        <w:tc>
          <w:tcPr>
            <w:tcW w:w="2898" w:type="dxa"/>
            <w:shd w:val="clear" w:color="auto" w:fill="auto"/>
          </w:tcPr>
          <w:p w:rsidR="00016299" w:rsidRPr="007F614D" w:rsidRDefault="00016299">
            <w:pPr>
              <w:pStyle w:val="Endofdocument-Annex"/>
              <w:snapToGrid w:val="0"/>
              <w:ind w:left="0"/>
              <w:rPr>
                <w:lang w:val="fr-FR"/>
              </w:rPr>
            </w:pPr>
          </w:p>
        </w:tc>
        <w:tc>
          <w:tcPr>
            <w:tcW w:w="6673" w:type="dxa"/>
            <w:gridSpan w:val="2"/>
            <w:shd w:val="clear" w:color="auto" w:fill="auto"/>
          </w:tcPr>
          <w:p w:rsidR="00016299" w:rsidRPr="007F614D" w:rsidRDefault="00016299">
            <w:pPr>
              <w:pStyle w:val="Endofdocument-Annex"/>
              <w:snapToGrid w:val="0"/>
              <w:ind w:left="0"/>
              <w:rPr>
                <w:lang w:val="fr-FR"/>
              </w:rPr>
            </w:pPr>
          </w:p>
        </w:tc>
      </w:tr>
      <w:tr w:rsidR="00F86379" w:rsidRPr="0087481A" w:rsidTr="00D27D2D">
        <w:tc>
          <w:tcPr>
            <w:tcW w:w="2898" w:type="dxa"/>
            <w:shd w:val="clear" w:color="auto" w:fill="auto"/>
          </w:tcPr>
          <w:p w:rsidR="00016299" w:rsidRPr="007F614D" w:rsidRDefault="000476E3" w:rsidP="00F86379">
            <w:pPr>
              <w:pStyle w:val="Endofdocument-Annex"/>
              <w:ind w:left="0"/>
              <w:rPr>
                <w:lang w:val="fr-FR"/>
              </w:rPr>
            </w:pPr>
            <w:r w:rsidRPr="007F614D">
              <w:rPr>
                <w:lang w:val="fr-FR"/>
              </w:rPr>
              <w:t>11</w:t>
            </w:r>
            <w:r w:rsidR="00F86379" w:rsidRPr="007F614D">
              <w:rPr>
                <w:lang w:val="fr-FR"/>
              </w:rPr>
              <w:t> </w:t>
            </w:r>
            <w:r w:rsidRPr="007F614D">
              <w:rPr>
                <w:lang w:val="fr-FR"/>
              </w:rPr>
              <w:t>h</w:t>
            </w:r>
            <w:r w:rsidR="00F86379" w:rsidRPr="007F614D">
              <w:rPr>
                <w:lang w:val="fr-FR"/>
              </w:rPr>
              <w:t> 00</w:t>
            </w:r>
            <w:r w:rsidRPr="007F614D">
              <w:rPr>
                <w:lang w:val="fr-FR"/>
              </w:rPr>
              <w:t xml:space="preserve"> – 11</w:t>
            </w:r>
            <w:r w:rsidR="00F86379" w:rsidRPr="007F614D">
              <w:rPr>
                <w:lang w:val="fr-FR"/>
              </w:rPr>
              <w:t> h </w:t>
            </w:r>
            <w:r w:rsidRPr="007F614D">
              <w:rPr>
                <w:lang w:val="fr-FR"/>
              </w:rPr>
              <w:t>20</w:t>
            </w:r>
          </w:p>
        </w:tc>
        <w:tc>
          <w:tcPr>
            <w:tcW w:w="6673" w:type="dxa"/>
            <w:gridSpan w:val="2"/>
            <w:shd w:val="clear" w:color="auto" w:fill="auto"/>
          </w:tcPr>
          <w:p w:rsidR="00016299" w:rsidRPr="007F614D" w:rsidRDefault="000476E3" w:rsidP="00B05525">
            <w:pPr>
              <w:rPr>
                <w:szCs w:val="22"/>
                <w:lang w:val="fr-FR"/>
              </w:rPr>
            </w:pPr>
            <w:r w:rsidRPr="007F614D">
              <w:rPr>
                <w:szCs w:val="22"/>
                <w:lang w:val="fr-FR"/>
              </w:rPr>
              <w:t>Conférencier principal</w:t>
            </w:r>
            <w:r w:rsidR="00F34CC8" w:rsidRPr="007F614D">
              <w:rPr>
                <w:szCs w:val="22"/>
                <w:lang w:val="fr-FR"/>
              </w:rPr>
              <w:t> </w:t>
            </w:r>
            <w:r w:rsidRPr="007F614D">
              <w:rPr>
                <w:szCs w:val="22"/>
                <w:lang w:val="fr-FR"/>
              </w:rPr>
              <w:t>:</w:t>
            </w:r>
            <w:r w:rsidR="00B05525" w:rsidRPr="007F614D">
              <w:rPr>
                <w:b/>
                <w:szCs w:val="22"/>
                <w:lang w:val="fr-FR"/>
              </w:rPr>
              <w:t xml:space="preserve"> </w:t>
            </w:r>
            <w:r w:rsidRPr="007F614D">
              <w:rPr>
                <w:szCs w:val="22"/>
                <w:lang w:val="fr-FR"/>
              </w:rPr>
              <w:t>Mme</w:t>
            </w:r>
            <w:r w:rsidR="00F34CC8" w:rsidRPr="007F614D">
              <w:rPr>
                <w:szCs w:val="22"/>
                <w:lang w:val="fr-FR"/>
              </w:rPr>
              <w:t> </w:t>
            </w:r>
            <w:r w:rsidR="00C35497">
              <w:rPr>
                <w:szCs w:val="22"/>
                <w:lang w:val="fr-FR"/>
              </w:rPr>
              <w:t>Victoria </w:t>
            </w:r>
            <w:proofErr w:type="spellStart"/>
            <w:r w:rsidR="00C35497">
              <w:rPr>
                <w:szCs w:val="22"/>
                <w:lang w:val="fr-FR"/>
              </w:rPr>
              <w:t>Tauli</w:t>
            </w:r>
            <w:proofErr w:type="spellEnd"/>
            <w:r w:rsidR="00C35497">
              <w:rPr>
                <w:szCs w:val="22"/>
                <w:lang w:val="fr-FR"/>
              </w:rPr>
              <w:t> </w:t>
            </w:r>
            <w:proofErr w:type="spellStart"/>
            <w:r w:rsidRPr="007F614D">
              <w:rPr>
                <w:szCs w:val="22"/>
                <w:lang w:val="fr-FR"/>
              </w:rPr>
              <w:t>Corpuz</w:t>
            </w:r>
            <w:proofErr w:type="spellEnd"/>
            <w:r w:rsidRPr="007F614D">
              <w:rPr>
                <w:szCs w:val="22"/>
                <w:lang w:val="fr-FR"/>
              </w:rPr>
              <w:t xml:space="preserve">, rapporteur spécial des </w:t>
            </w:r>
            <w:r w:rsidR="00F86379" w:rsidRPr="007F614D">
              <w:rPr>
                <w:szCs w:val="22"/>
                <w:lang w:val="fr-FR"/>
              </w:rPr>
              <w:t>Nations Unies</w:t>
            </w:r>
            <w:r w:rsidRPr="007F614D">
              <w:rPr>
                <w:szCs w:val="22"/>
                <w:lang w:val="fr-FR"/>
              </w:rPr>
              <w:t xml:space="preserve"> sur les droits des peuples autochtones (Philippines)</w:t>
            </w:r>
          </w:p>
        </w:tc>
      </w:tr>
      <w:tr w:rsidR="00F86379" w:rsidRPr="0087481A" w:rsidTr="00D27D2D">
        <w:tc>
          <w:tcPr>
            <w:tcW w:w="2898" w:type="dxa"/>
            <w:shd w:val="clear" w:color="auto" w:fill="auto"/>
          </w:tcPr>
          <w:p w:rsidR="00016299" w:rsidRPr="007F614D" w:rsidRDefault="00016299">
            <w:pPr>
              <w:pStyle w:val="Endofdocument-Annex"/>
              <w:snapToGrid w:val="0"/>
              <w:ind w:left="0"/>
              <w:rPr>
                <w:lang w:val="fr-FR"/>
              </w:rPr>
            </w:pPr>
          </w:p>
        </w:tc>
        <w:tc>
          <w:tcPr>
            <w:tcW w:w="6673" w:type="dxa"/>
            <w:gridSpan w:val="2"/>
            <w:shd w:val="clear" w:color="auto" w:fill="auto"/>
          </w:tcPr>
          <w:p w:rsidR="00016299" w:rsidRPr="007F614D" w:rsidRDefault="00016299">
            <w:pPr>
              <w:pStyle w:val="Endofdocument-Annex"/>
              <w:snapToGrid w:val="0"/>
              <w:ind w:left="0"/>
              <w:rPr>
                <w:lang w:val="fr-FR"/>
              </w:rPr>
            </w:pPr>
          </w:p>
        </w:tc>
      </w:tr>
      <w:tr w:rsidR="00F86379" w:rsidRPr="0087481A" w:rsidTr="00D27D2D">
        <w:tc>
          <w:tcPr>
            <w:tcW w:w="2898" w:type="dxa"/>
            <w:shd w:val="clear" w:color="auto" w:fill="auto"/>
          </w:tcPr>
          <w:p w:rsidR="000216D5" w:rsidRPr="007F614D" w:rsidRDefault="00F86379" w:rsidP="000476E3">
            <w:pPr>
              <w:pStyle w:val="Endofdocument-Annex"/>
              <w:ind w:left="0"/>
              <w:rPr>
                <w:lang w:val="fr-FR"/>
              </w:rPr>
            </w:pPr>
            <w:r w:rsidRPr="007F614D">
              <w:rPr>
                <w:lang w:val="fr-FR"/>
              </w:rPr>
              <w:t>11 h 20 – 11 h </w:t>
            </w:r>
            <w:r w:rsidR="000476E3" w:rsidRPr="007F614D">
              <w:rPr>
                <w:lang w:val="fr-FR"/>
              </w:rPr>
              <w:t>40</w:t>
            </w:r>
          </w:p>
        </w:tc>
        <w:tc>
          <w:tcPr>
            <w:tcW w:w="6673" w:type="dxa"/>
            <w:gridSpan w:val="2"/>
            <w:shd w:val="clear" w:color="auto" w:fill="auto"/>
          </w:tcPr>
          <w:p w:rsidR="000476E3" w:rsidRPr="007F614D" w:rsidRDefault="00B05525" w:rsidP="00B05525">
            <w:pPr>
              <w:rPr>
                <w:lang w:val="fr-FR"/>
              </w:rPr>
            </w:pPr>
            <w:r w:rsidRPr="007F614D">
              <w:rPr>
                <w:lang w:val="fr-FR"/>
              </w:rPr>
              <w:t>Participant</w:t>
            </w:r>
            <w:r w:rsidR="00F34CC8" w:rsidRPr="007F614D">
              <w:rPr>
                <w:lang w:val="fr-FR"/>
              </w:rPr>
              <w:t> </w:t>
            </w:r>
            <w:r w:rsidRPr="007F614D">
              <w:rPr>
                <w:lang w:val="fr-FR"/>
              </w:rPr>
              <w:t>: M.</w:t>
            </w:r>
            <w:r w:rsidR="00F34CC8" w:rsidRPr="007F614D">
              <w:rPr>
                <w:lang w:val="fr-FR"/>
              </w:rPr>
              <w:t> </w:t>
            </w:r>
            <w:r w:rsidR="00C35497">
              <w:rPr>
                <w:lang w:val="fr-FR"/>
              </w:rPr>
              <w:t>Preston </w:t>
            </w:r>
            <w:proofErr w:type="spellStart"/>
            <w:r w:rsidRPr="007F614D">
              <w:rPr>
                <w:lang w:val="fr-FR"/>
              </w:rPr>
              <w:t>Hardison</w:t>
            </w:r>
            <w:proofErr w:type="spellEnd"/>
            <w:r w:rsidRPr="007F614D">
              <w:rPr>
                <w:lang w:val="fr-FR"/>
              </w:rPr>
              <w:t>, analyste politique, tribus </w:t>
            </w:r>
            <w:proofErr w:type="spellStart"/>
            <w:r w:rsidRPr="007F614D">
              <w:rPr>
                <w:lang w:val="fr-FR"/>
              </w:rPr>
              <w:t>Tulalip</w:t>
            </w:r>
            <w:proofErr w:type="spellEnd"/>
            <w:r w:rsidRPr="007F614D">
              <w:rPr>
                <w:lang w:val="fr-FR"/>
              </w:rPr>
              <w:t xml:space="preserve"> (États</w:t>
            </w:r>
            <w:r w:rsidR="007F614D" w:rsidRPr="007F614D">
              <w:rPr>
                <w:lang w:val="fr-FR"/>
              </w:rPr>
              <w:noBreakHyphen/>
            </w:r>
            <w:r w:rsidRPr="007F614D">
              <w:rPr>
                <w:lang w:val="fr-FR"/>
              </w:rPr>
              <w:t>Unis d</w:t>
            </w:r>
            <w:r w:rsidR="00F86379" w:rsidRPr="007F614D">
              <w:rPr>
                <w:lang w:val="fr-FR"/>
              </w:rPr>
              <w:t>’</w:t>
            </w:r>
            <w:r w:rsidRPr="007F614D">
              <w:rPr>
                <w:lang w:val="fr-FR"/>
              </w:rPr>
              <w:t>Amérique)</w:t>
            </w:r>
          </w:p>
          <w:p w:rsidR="000216D5" w:rsidRPr="007F614D" w:rsidRDefault="000216D5" w:rsidP="00CA2CD0">
            <w:pPr>
              <w:rPr>
                <w:lang w:val="fr-FR"/>
              </w:rPr>
            </w:pPr>
          </w:p>
        </w:tc>
      </w:tr>
      <w:tr w:rsidR="00F86379" w:rsidRPr="007F614D" w:rsidTr="00D27D2D">
        <w:tc>
          <w:tcPr>
            <w:tcW w:w="2898" w:type="dxa"/>
            <w:shd w:val="clear" w:color="auto" w:fill="auto"/>
          </w:tcPr>
          <w:p w:rsidR="000216D5" w:rsidRPr="007F614D" w:rsidRDefault="00F86379" w:rsidP="00F86379">
            <w:pPr>
              <w:pStyle w:val="Endofdocument-Annex"/>
              <w:ind w:left="0"/>
              <w:rPr>
                <w:lang w:val="fr-FR"/>
              </w:rPr>
            </w:pPr>
            <w:r w:rsidRPr="007F614D">
              <w:rPr>
                <w:lang w:val="fr-FR"/>
              </w:rPr>
              <w:t>11 h 40 – 12 </w:t>
            </w:r>
            <w:r w:rsidR="00B05525" w:rsidRPr="007F614D">
              <w:rPr>
                <w:lang w:val="fr-FR"/>
              </w:rPr>
              <w:t>h</w:t>
            </w:r>
            <w:r w:rsidRPr="007F614D">
              <w:rPr>
                <w:lang w:val="fr-FR"/>
              </w:rPr>
              <w:t> 00</w:t>
            </w:r>
          </w:p>
        </w:tc>
        <w:tc>
          <w:tcPr>
            <w:tcW w:w="6673" w:type="dxa"/>
            <w:gridSpan w:val="2"/>
            <w:shd w:val="clear" w:color="auto" w:fill="auto"/>
          </w:tcPr>
          <w:p w:rsidR="000476E3" w:rsidRPr="007F614D" w:rsidRDefault="00B05525" w:rsidP="00B05525">
            <w:pPr>
              <w:rPr>
                <w:bCs/>
                <w:szCs w:val="22"/>
                <w:lang w:val="fr-FR"/>
              </w:rPr>
            </w:pPr>
            <w:r w:rsidRPr="007F614D">
              <w:rPr>
                <w:bCs/>
                <w:szCs w:val="22"/>
                <w:lang w:val="fr-FR"/>
              </w:rPr>
              <w:t>Participant</w:t>
            </w:r>
            <w:r w:rsidR="00F34CC8" w:rsidRPr="007F614D">
              <w:rPr>
                <w:bCs/>
                <w:szCs w:val="22"/>
                <w:lang w:val="fr-FR"/>
              </w:rPr>
              <w:t> </w:t>
            </w:r>
            <w:r w:rsidRPr="007F614D">
              <w:rPr>
                <w:bCs/>
                <w:szCs w:val="22"/>
                <w:lang w:val="fr-FR"/>
              </w:rPr>
              <w:t>: M.</w:t>
            </w:r>
            <w:r w:rsidR="00F34CC8" w:rsidRPr="007F614D">
              <w:rPr>
                <w:bCs/>
                <w:szCs w:val="22"/>
                <w:lang w:val="fr-FR"/>
              </w:rPr>
              <w:t> </w:t>
            </w:r>
            <w:r w:rsidR="00C35497">
              <w:rPr>
                <w:bCs/>
                <w:szCs w:val="22"/>
                <w:lang w:val="fr-FR"/>
              </w:rPr>
              <w:t>Pita </w:t>
            </w:r>
            <w:proofErr w:type="spellStart"/>
            <w:r w:rsidR="00C35497">
              <w:rPr>
                <w:bCs/>
                <w:szCs w:val="22"/>
                <w:lang w:val="fr-FR"/>
              </w:rPr>
              <w:t>Kalesita</w:t>
            </w:r>
            <w:proofErr w:type="spellEnd"/>
            <w:r w:rsidR="00C35497">
              <w:rPr>
                <w:bCs/>
                <w:szCs w:val="22"/>
                <w:lang w:val="fr-FR"/>
              </w:rPr>
              <w:t> </w:t>
            </w:r>
            <w:proofErr w:type="spellStart"/>
            <w:r w:rsidRPr="007F614D">
              <w:rPr>
                <w:bCs/>
                <w:szCs w:val="22"/>
                <w:lang w:val="fr-FR"/>
              </w:rPr>
              <w:t>Niubalavu</w:t>
            </w:r>
            <w:proofErr w:type="spellEnd"/>
            <w:r w:rsidRPr="007F614D">
              <w:rPr>
                <w:bCs/>
                <w:szCs w:val="22"/>
                <w:lang w:val="fr-FR"/>
              </w:rPr>
              <w:t xml:space="preserve">, Principal Solicitor, </w:t>
            </w:r>
            <w:proofErr w:type="spellStart"/>
            <w:r w:rsidRPr="007F614D">
              <w:rPr>
                <w:bCs/>
                <w:szCs w:val="22"/>
                <w:lang w:val="fr-FR"/>
              </w:rPr>
              <w:t>Oceanica</w:t>
            </w:r>
            <w:proofErr w:type="spellEnd"/>
            <w:r w:rsidRPr="007F614D">
              <w:rPr>
                <w:bCs/>
                <w:szCs w:val="22"/>
                <w:lang w:val="fr-FR"/>
              </w:rPr>
              <w:t xml:space="preserve"> IP </w:t>
            </w:r>
            <w:proofErr w:type="spellStart"/>
            <w:r w:rsidRPr="007F614D">
              <w:rPr>
                <w:bCs/>
                <w:szCs w:val="22"/>
                <w:lang w:val="fr-FR"/>
              </w:rPr>
              <w:t>Lawyers</w:t>
            </w:r>
            <w:proofErr w:type="spellEnd"/>
            <w:r w:rsidRPr="007F614D">
              <w:rPr>
                <w:bCs/>
                <w:szCs w:val="22"/>
                <w:lang w:val="fr-FR"/>
              </w:rPr>
              <w:t xml:space="preserve"> (Fidji)</w:t>
            </w:r>
          </w:p>
          <w:p w:rsidR="005B56B8" w:rsidRPr="007F614D" w:rsidRDefault="005B56B8" w:rsidP="005B56B8">
            <w:pPr>
              <w:rPr>
                <w:lang w:val="fr-FR"/>
              </w:rPr>
            </w:pPr>
          </w:p>
        </w:tc>
      </w:tr>
      <w:tr w:rsidR="00F86379" w:rsidRPr="007F614D" w:rsidTr="00D27D2D">
        <w:tc>
          <w:tcPr>
            <w:tcW w:w="2898" w:type="dxa"/>
            <w:shd w:val="clear" w:color="auto" w:fill="auto"/>
          </w:tcPr>
          <w:p w:rsidR="000216D5" w:rsidRPr="007F614D" w:rsidRDefault="00F86379" w:rsidP="00B05525">
            <w:pPr>
              <w:pStyle w:val="Endofdocument-Annex"/>
              <w:ind w:left="0"/>
              <w:rPr>
                <w:lang w:val="fr-FR"/>
              </w:rPr>
            </w:pPr>
            <w:r w:rsidRPr="007F614D">
              <w:rPr>
                <w:lang w:val="fr-FR"/>
              </w:rPr>
              <w:t>12 h 00 – 12 h </w:t>
            </w:r>
            <w:r w:rsidR="00B05525" w:rsidRPr="007F614D">
              <w:rPr>
                <w:lang w:val="fr-FR"/>
              </w:rPr>
              <w:t>15</w:t>
            </w:r>
          </w:p>
        </w:tc>
        <w:tc>
          <w:tcPr>
            <w:tcW w:w="6673" w:type="dxa"/>
            <w:gridSpan w:val="2"/>
            <w:shd w:val="clear" w:color="auto" w:fill="auto"/>
          </w:tcPr>
          <w:p w:rsidR="000216D5" w:rsidRPr="007F614D" w:rsidRDefault="00B05525" w:rsidP="00B05525">
            <w:pPr>
              <w:rPr>
                <w:lang w:val="fr-FR"/>
              </w:rPr>
            </w:pPr>
            <w:r w:rsidRPr="007F614D">
              <w:rPr>
                <w:szCs w:val="22"/>
                <w:lang w:val="fr-FR"/>
              </w:rPr>
              <w:t>Débat général et clôture</w:t>
            </w:r>
            <w:r w:rsidR="000216D5" w:rsidRPr="007F614D">
              <w:rPr>
                <w:szCs w:val="22"/>
                <w:lang w:val="fr-FR"/>
              </w:rPr>
              <w:t xml:space="preserve"> </w:t>
            </w:r>
          </w:p>
        </w:tc>
      </w:tr>
      <w:tr w:rsidR="00F86379" w:rsidRPr="007F614D" w:rsidTr="00D27D2D">
        <w:tc>
          <w:tcPr>
            <w:tcW w:w="2898" w:type="dxa"/>
            <w:shd w:val="clear" w:color="auto" w:fill="auto"/>
          </w:tcPr>
          <w:p w:rsidR="000216D5" w:rsidRPr="007F614D" w:rsidRDefault="000216D5">
            <w:pPr>
              <w:pStyle w:val="Endofdocument-Annex"/>
              <w:ind w:left="0"/>
              <w:rPr>
                <w:lang w:val="fr-FR"/>
              </w:rPr>
            </w:pPr>
          </w:p>
        </w:tc>
        <w:tc>
          <w:tcPr>
            <w:tcW w:w="6673" w:type="dxa"/>
            <w:gridSpan w:val="2"/>
            <w:shd w:val="clear" w:color="auto" w:fill="auto"/>
          </w:tcPr>
          <w:p w:rsidR="000216D5" w:rsidRPr="007F614D" w:rsidRDefault="000216D5">
            <w:pPr>
              <w:pStyle w:val="Endofdocument-Annex"/>
              <w:ind w:left="0"/>
              <w:rPr>
                <w:lang w:val="fr-FR"/>
              </w:rPr>
            </w:pPr>
          </w:p>
        </w:tc>
      </w:tr>
      <w:tr w:rsidR="00F86379" w:rsidRPr="007F614D" w:rsidTr="00D27D2D">
        <w:tc>
          <w:tcPr>
            <w:tcW w:w="2898" w:type="dxa"/>
            <w:shd w:val="clear" w:color="auto" w:fill="auto"/>
          </w:tcPr>
          <w:p w:rsidR="000216D5" w:rsidRPr="007F614D" w:rsidRDefault="000216D5" w:rsidP="00B00B2E">
            <w:pPr>
              <w:pStyle w:val="Endofdocument-Annex"/>
              <w:ind w:left="0"/>
              <w:rPr>
                <w:lang w:val="fr-FR"/>
              </w:rPr>
            </w:pPr>
          </w:p>
        </w:tc>
        <w:tc>
          <w:tcPr>
            <w:tcW w:w="6673" w:type="dxa"/>
            <w:gridSpan w:val="2"/>
            <w:shd w:val="clear" w:color="auto" w:fill="auto"/>
          </w:tcPr>
          <w:p w:rsidR="000216D5" w:rsidRPr="007F614D" w:rsidRDefault="000216D5" w:rsidP="00F6075C">
            <w:pPr>
              <w:rPr>
                <w:lang w:val="fr-FR"/>
              </w:rPr>
            </w:pPr>
          </w:p>
        </w:tc>
      </w:tr>
      <w:tr w:rsidR="00F86379" w:rsidRPr="007F614D" w:rsidTr="00D27D2D">
        <w:tc>
          <w:tcPr>
            <w:tcW w:w="2898" w:type="dxa"/>
            <w:shd w:val="clear" w:color="auto" w:fill="auto"/>
          </w:tcPr>
          <w:p w:rsidR="000216D5" w:rsidRPr="007F614D" w:rsidRDefault="000216D5">
            <w:pPr>
              <w:pStyle w:val="Endofdocument-Annex"/>
              <w:snapToGrid w:val="0"/>
              <w:ind w:left="0"/>
              <w:rPr>
                <w:lang w:val="fr-FR"/>
              </w:rPr>
            </w:pPr>
          </w:p>
        </w:tc>
        <w:tc>
          <w:tcPr>
            <w:tcW w:w="6673" w:type="dxa"/>
            <w:gridSpan w:val="2"/>
            <w:shd w:val="clear" w:color="auto" w:fill="auto"/>
          </w:tcPr>
          <w:p w:rsidR="000216D5" w:rsidRPr="007F614D" w:rsidRDefault="000216D5">
            <w:pPr>
              <w:pStyle w:val="Endofdocument-Annex"/>
              <w:snapToGrid w:val="0"/>
              <w:ind w:left="0"/>
              <w:rPr>
                <w:lang w:val="fr-FR"/>
              </w:rPr>
            </w:pPr>
          </w:p>
        </w:tc>
      </w:tr>
      <w:tr w:rsidR="00F86379" w:rsidRPr="007F614D" w:rsidTr="00D27D2D">
        <w:tc>
          <w:tcPr>
            <w:tcW w:w="2898" w:type="dxa"/>
            <w:shd w:val="clear" w:color="auto" w:fill="auto"/>
          </w:tcPr>
          <w:p w:rsidR="000216D5" w:rsidRPr="007F614D" w:rsidRDefault="000216D5" w:rsidP="00D27D2D">
            <w:pPr>
              <w:pStyle w:val="Endofdocument-Annex"/>
              <w:ind w:left="0"/>
              <w:rPr>
                <w:lang w:val="fr-FR"/>
              </w:rPr>
            </w:pPr>
          </w:p>
        </w:tc>
        <w:tc>
          <w:tcPr>
            <w:tcW w:w="6673" w:type="dxa"/>
            <w:gridSpan w:val="2"/>
            <w:shd w:val="clear" w:color="auto" w:fill="auto"/>
          </w:tcPr>
          <w:p w:rsidR="000216D5" w:rsidRPr="007F614D" w:rsidRDefault="000216D5">
            <w:pPr>
              <w:pStyle w:val="Endofdocument-Annex"/>
              <w:ind w:left="0"/>
              <w:rPr>
                <w:lang w:val="fr-FR"/>
              </w:rPr>
            </w:pPr>
          </w:p>
        </w:tc>
      </w:tr>
      <w:tr w:rsidR="00F86379" w:rsidRPr="007F614D" w:rsidTr="00D27D2D">
        <w:tc>
          <w:tcPr>
            <w:tcW w:w="2898" w:type="dxa"/>
            <w:shd w:val="clear" w:color="auto" w:fill="auto"/>
          </w:tcPr>
          <w:p w:rsidR="000216D5" w:rsidRPr="007F614D" w:rsidRDefault="000216D5">
            <w:pPr>
              <w:pStyle w:val="Endofdocument-Annex"/>
              <w:snapToGrid w:val="0"/>
              <w:ind w:left="0"/>
              <w:rPr>
                <w:lang w:val="fr-FR"/>
              </w:rPr>
            </w:pPr>
          </w:p>
        </w:tc>
        <w:tc>
          <w:tcPr>
            <w:tcW w:w="6673" w:type="dxa"/>
            <w:gridSpan w:val="2"/>
            <w:shd w:val="clear" w:color="auto" w:fill="auto"/>
          </w:tcPr>
          <w:p w:rsidR="000216D5" w:rsidRPr="007F614D" w:rsidRDefault="000216D5">
            <w:pPr>
              <w:pStyle w:val="Endofdocument-Annex"/>
              <w:snapToGrid w:val="0"/>
              <w:ind w:left="0"/>
              <w:rPr>
                <w:lang w:val="fr-FR"/>
              </w:rPr>
            </w:pPr>
          </w:p>
        </w:tc>
      </w:tr>
    </w:tbl>
    <w:p w:rsidR="000476E3" w:rsidRPr="007F614D" w:rsidRDefault="00B05525" w:rsidP="00B05525">
      <w:pPr>
        <w:pStyle w:val="Endofdocument-Annex"/>
        <w:ind w:left="5220"/>
        <w:rPr>
          <w:lang w:val="fr-FR"/>
        </w:rPr>
      </w:pPr>
      <w:r w:rsidRPr="007F614D">
        <w:rPr>
          <w:lang w:val="fr-FR"/>
        </w:rPr>
        <w:t>[Fin de l</w:t>
      </w:r>
      <w:r w:rsidR="00F86379" w:rsidRPr="007F614D">
        <w:rPr>
          <w:lang w:val="fr-FR"/>
        </w:rPr>
        <w:t>’</w:t>
      </w:r>
      <w:r w:rsidRPr="007F614D">
        <w:rPr>
          <w:lang w:val="fr-FR"/>
        </w:rPr>
        <w:t>annexe et du document]</w:t>
      </w:r>
    </w:p>
    <w:p w:rsidR="00016299" w:rsidRPr="007F614D" w:rsidRDefault="00016299" w:rsidP="005A5062">
      <w:pPr>
        <w:pStyle w:val="Endofdocument-Annex"/>
        <w:ind w:left="5220"/>
        <w:rPr>
          <w:lang w:val="fr-FR"/>
        </w:rPr>
      </w:pPr>
    </w:p>
    <w:sectPr w:rsidR="00016299" w:rsidRPr="007F614D" w:rsidSect="00F86379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567" w:right="1134" w:bottom="1671" w:left="1418" w:header="510" w:footer="1418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3D6E" w:rsidRDefault="00843D6E">
      <w:r>
        <w:separator/>
      </w:r>
    </w:p>
  </w:endnote>
  <w:endnote w:type="continuationSeparator" w:id="0">
    <w:p w:rsidR="00843D6E" w:rsidRDefault="00843D6E">
      <w:r>
        <w:continuationSeparator/>
      </w:r>
    </w:p>
  </w:endnote>
  <w:endnote w:type="continuationNotice" w:id="1">
    <w:p w:rsidR="007F614D" w:rsidRDefault="007F614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5497" w:rsidRDefault="00C3549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5497" w:rsidRDefault="00C3549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6379" w:rsidRPr="0087481A" w:rsidRDefault="00F86379" w:rsidP="0087481A">
    <w:pPr>
      <w:pStyle w:val="Footer"/>
      <w:tabs>
        <w:tab w:val="clear" w:pos="4320"/>
        <w:tab w:val="clear" w:pos="8640"/>
        <w:tab w:val="right" w:pos="8504"/>
      </w:tabs>
      <w:rPr>
        <w:rFonts w:ascii="Times New Roman" w:hAnsi="Times New Roman" w:cs="Times New Roman"/>
        <w:b/>
        <w:sz w:val="24"/>
        <w:lang w:val="es-ES"/>
      </w:rPr>
    </w:pPr>
    <w:bookmarkStart w:id="1" w:name="_GoBack"/>
    <w:bookmarkEnd w:id="1"/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2E27" w:rsidRDefault="00AE2E27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2E27" w:rsidRDefault="00AE2E27">
    <w:pPr>
      <w:pStyle w:val="Footer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2E27" w:rsidRDefault="00AE2E2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3D6E" w:rsidRDefault="00843D6E">
      <w:r>
        <w:separator/>
      </w:r>
    </w:p>
  </w:footnote>
  <w:footnote w:type="continuationSeparator" w:id="0">
    <w:p w:rsidR="00843D6E" w:rsidRDefault="00843D6E">
      <w:r>
        <w:continuationSeparator/>
      </w:r>
    </w:p>
  </w:footnote>
  <w:footnote w:type="continuationNotice" w:id="1">
    <w:p w:rsidR="007F614D" w:rsidRDefault="007F614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5497" w:rsidRDefault="00C3549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5497" w:rsidRDefault="00C3549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5497" w:rsidRDefault="00C35497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2E27" w:rsidRDefault="00AE2E27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2E27" w:rsidRDefault="002B15CF">
    <w:pPr>
      <w:pStyle w:val="Header"/>
      <w:jc w:val="right"/>
    </w:pPr>
    <w:r>
      <w:t>WIPO/GRTKF/IC/2</w:t>
    </w:r>
    <w:r w:rsidR="00844A56">
      <w:t>9</w:t>
    </w:r>
    <w:r w:rsidR="00AE2E27">
      <w:t>/INF/</w:t>
    </w:r>
    <w:r>
      <w:t>5</w:t>
    </w:r>
  </w:p>
  <w:p w:rsidR="00AE2E27" w:rsidRDefault="00AE2E27">
    <w:pPr>
      <w:pStyle w:val="Header"/>
      <w:jc w:val="right"/>
    </w:pPr>
    <w:r>
      <w:t>ANNEX</w:t>
    </w:r>
    <w:r w:rsidR="000476E3">
      <w:t>E</w: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5497" w:rsidRDefault="00C35497" w:rsidP="00C35497">
    <w:pPr>
      <w:pStyle w:val="Header"/>
      <w:jc w:val="right"/>
    </w:pPr>
    <w:r>
      <w:t>WIPO/GRTKF/IC/29/INF/5</w:t>
    </w:r>
  </w:p>
  <w:p w:rsidR="00C35497" w:rsidRDefault="00C35497" w:rsidP="00C35497">
    <w:pPr>
      <w:pStyle w:val="Header"/>
      <w:jc w:val="right"/>
    </w:pPr>
    <w:r>
      <w:t>ANNEXE</w:t>
    </w:r>
  </w:p>
  <w:p w:rsidR="00AE2E27" w:rsidRDefault="00AE2E27" w:rsidP="00C35497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Heading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pStyle w:val="ONUME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l"/>
      <w:lvlJc w:val="left"/>
      <w:pPr>
        <w:tabs>
          <w:tab w:val="num" w:pos="2268"/>
        </w:tabs>
        <w:ind w:left="1701" w:firstLine="0"/>
      </w:pPr>
      <w:rPr>
        <w:rFonts w:ascii="Wingdings" w:hAnsi="Wingdings"/>
      </w:rPr>
    </w:lvl>
    <w:lvl w:ilvl="4">
      <w:start w:val="1"/>
      <w:numFmt w:val="bullet"/>
      <w:lvlText w:val="l"/>
      <w:lvlJc w:val="left"/>
      <w:pPr>
        <w:tabs>
          <w:tab w:val="num" w:pos="2835"/>
        </w:tabs>
        <w:ind w:left="2268" w:firstLine="0"/>
      </w:pPr>
      <w:rPr>
        <w:rFonts w:ascii="Wingdings" w:hAnsi="Wingdings"/>
      </w:rPr>
    </w:lvl>
    <w:lvl w:ilvl="5">
      <w:start w:val="1"/>
      <w:numFmt w:val="bullet"/>
      <w:lvlText w:val="l"/>
      <w:lvlJc w:val="left"/>
      <w:pPr>
        <w:tabs>
          <w:tab w:val="num" w:pos="3402"/>
        </w:tabs>
        <w:ind w:left="2835" w:firstLine="0"/>
      </w:pPr>
      <w:rPr>
        <w:rFonts w:ascii="Wingdings" w:hAnsi="Wingdings"/>
      </w:rPr>
    </w:lvl>
    <w:lvl w:ilvl="6">
      <w:start w:val="1"/>
      <w:numFmt w:val="bullet"/>
      <w:lvlText w:val="l"/>
      <w:lvlJc w:val="left"/>
      <w:pPr>
        <w:tabs>
          <w:tab w:val="num" w:pos="3969"/>
        </w:tabs>
        <w:ind w:left="3402" w:firstLine="0"/>
      </w:pPr>
      <w:rPr>
        <w:rFonts w:ascii="Wingdings" w:hAnsi="Wingdings"/>
      </w:rPr>
    </w:lvl>
    <w:lvl w:ilvl="7">
      <w:start w:val="1"/>
      <w:numFmt w:val="bullet"/>
      <w:lvlText w:val="l"/>
      <w:lvlJc w:val="left"/>
      <w:pPr>
        <w:tabs>
          <w:tab w:val="num" w:pos="4535"/>
        </w:tabs>
        <w:ind w:left="3969" w:firstLine="0"/>
      </w:pPr>
      <w:rPr>
        <w:rFonts w:ascii="Wingdings" w:hAnsi="Wingdings"/>
      </w:rPr>
    </w:lvl>
    <w:lvl w:ilvl="8">
      <w:start w:val="1"/>
      <w:numFmt w:val="bullet"/>
      <w:lvlText w:val="l"/>
      <w:lvlJc w:val="left"/>
      <w:pPr>
        <w:tabs>
          <w:tab w:val="num" w:pos="5102"/>
        </w:tabs>
        <w:ind w:left="4535" w:firstLine="0"/>
      </w:pPr>
      <w:rPr>
        <w:rFonts w:ascii="Wingdings" w:hAnsi="Wingdings"/>
      </w:rPr>
    </w:lvl>
  </w:abstractNum>
  <w:abstractNum w:abstractNumId="2">
    <w:nsid w:val="00000003"/>
    <w:multiLevelType w:val="multilevel"/>
    <w:tmpl w:val="00000003"/>
    <w:name w:val="WW8Num4"/>
    <w:lvl w:ilvl="0">
      <w:start w:val="1"/>
      <w:numFmt w:val="decimal"/>
      <w:pStyle w:val="ONUMFS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l"/>
      <w:lvlJc w:val="left"/>
      <w:pPr>
        <w:tabs>
          <w:tab w:val="num" w:pos="2268"/>
        </w:tabs>
        <w:ind w:left="1701" w:firstLine="0"/>
      </w:pPr>
      <w:rPr>
        <w:rFonts w:ascii="Wingdings" w:hAnsi="Wingdings"/>
      </w:rPr>
    </w:lvl>
    <w:lvl w:ilvl="4">
      <w:start w:val="1"/>
      <w:numFmt w:val="bullet"/>
      <w:lvlText w:val="l"/>
      <w:lvlJc w:val="left"/>
      <w:pPr>
        <w:tabs>
          <w:tab w:val="num" w:pos="2835"/>
        </w:tabs>
        <w:ind w:left="2268" w:firstLine="0"/>
      </w:pPr>
      <w:rPr>
        <w:rFonts w:ascii="Wingdings" w:hAnsi="Wingdings"/>
      </w:rPr>
    </w:lvl>
    <w:lvl w:ilvl="5">
      <w:start w:val="1"/>
      <w:numFmt w:val="bullet"/>
      <w:lvlText w:val="l"/>
      <w:lvlJc w:val="left"/>
      <w:pPr>
        <w:tabs>
          <w:tab w:val="num" w:pos="3402"/>
        </w:tabs>
        <w:ind w:left="2835" w:firstLine="0"/>
      </w:pPr>
      <w:rPr>
        <w:rFonts w:ascii="Wingdings" w:hAnsi="Wingdings"/>
      </w:rPr>
    </w:lvl>
    <w:lvl w:ilvl="6">
      <w:start w:val="1"/>
      <w:numFmt w:val="bullet"/>
      <w:lvlText w:val="l"/>
      <w:lvlJc w:val="left"/>
      <w:pPr>
        <w:tabs>
          <w:tab w:val="num" w:pos="3969"/>
        </w:tabs>
        <w:ind w:left="3402" w:firstLine="0"/>
      </w:pPr>
      <w:rPr>
        <w:rFonts w:ascii="Wingdings" w:hAnsi="Wingdings"/>
      </w:rPr>
    </w:lvl>
    <w:lvl w:ilvl="7">
      <w:start w:val="1"/>
      <w:numFmt w:val="bullet"/>
      <w:lvlText w:val="l"/>
      <w:lvlJc w:val="left"/>
      <w:pPr>
        <w:tabs>
          <w:tab w:val="num" w:pos="4535"/>
        </w:tabs>
        <w:ind w:left="3969" w:firstLine="0"/>
      </w:pPr>
      <w:rPr>
        <w:rFonts w:ascii="Wingdings" w:hAnsi="Wingdings"/>
      </w:rPr>
    </w:lvl>
    <w:lvl w:ilvl="8">
      <w:start w:val="1"/>
      <w:numFmt w:val="bullet"/>
      <w:lvlText w:val="l"/>
      <w:lvlJc w:val="left"/>
      <w:pPr>
        <w:tabs>
          <w:tab w:val="num" w:pos="5102"/>
        </w:tabs>
        <w:ind w:left="4535" w:firstLine="0"/>
      </w:pPr>
      <w:rPr>
        <w:rFonts w:ascii="Wingdings" w:hAnsi="Wingdings"/>
      </w:rPr>
    </w:lvl>
  </w:abstractNum>
  <w:abstractNum w:abstractNumId="3">
    <w:nsid w:val="00000004"/>
    <w:multiLevelType w:val="singleLevel"/>
    <w:tmpl w:val="00000004"/>
    <w:name w:val="WW8Num7"/>
    <w:lvl w:ilvl="0">
      <w:start w:val="1"/>
      <w:numFmt w:val="decimal"/>
      <w:pStyle w:val="ListNumber"/>
      <w:lvlText w:val="03.%1."/>
      <w:lvlJc w:val="left"/>
      <w:pPr>
        <w:tabs>
          <w:tab w:val="num" w:pos="567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88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stylePaneSortMethod w:val="0000"/>
  <w:defaultTabStop w:val="567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fra"/>
    <w:docVar w:name="TermBases" w:val="WIPONew|TRADTERM|FTS_Glossary"/>
    <w:docVar w:name="TermBaseURL" w:val="empty"/>
    <w:docVar w:name="TextBases" w:val="TextBase TMs\Administrative\Meetings|TextBase TMs\Administrative\Other|TextBase TMs\Administrative\Publications|TextBase TMs\Budget and Finance\Meetings|TextBase TMs\Budget and Finance\Other|TextBase TMs\Budget and Finance\Publications|TextBase TMs\Glossaries\EN-FR|TextBase TMs\IP in General\Academy|TextBase TMs\IP in General\Arbitration and Mediation|TextBase TMs\IP in General\Meetings|TextBase TMs\IP in General\Other|TextBase TMs\IP in General\Press Room|TextBase TMs\IP in General\Publications|TextBase TMs\IP in General\SpeechDG2014|TextBase TMs\Patents\Meetings|TextBase TMs\Patents\Other|TextBase TMs\Patents\Publications|TextBase TMs\Trademarks\Meetings|TextBase TMs\Trademarks\Other|TextBase TMs\Trademarks\Publications|TextBase TMs\Treaties\Model Laws|TextBase TMs\Treaties\Other Laws and Agreements|TextBase TMs\Treaties\WIPO-administered|TextBase TMs\WorkspaceFTS\EN-FR\ACE|TextBase TMs\WorkspaceFTS\EN-FR\Administratif|TextBase TMs\WorkspaceFTS\EN-FR\AMC|TextBase TMs\WorkspaceFTS\EN-FR\Assemblées|TextBase TMs\WorkspaceFTS\EN-FR\Budapest|TextBase TMs\WorkspaceFTS\EN-FR\CDIP|TextBase TMs\WorkspaceFTS\EN-FR\CWS|TextBase TMs\WorkspaceFTS\EN-FR\Divers|TextBase TMs\WorkspaceFTS\EN-FR\GRTKF|TextBase TMs\WorkspaceFTS\EN-FR\Hague|TextBase TMs\WorkspaceFTS\EN-FR\IPC|TextBase TMs\WorkspaceFTS\EN-FR\Lisbonne|TextBase TMs\WorkspaceFTS\EN-FR\Madrid|TextBase TMs\WorkspaceFTS\EN-FR\PCT|TextBase TMs\WorkspaceFTS\EN-FR\PLT|TextBase TMs\WorkspaceFTS\EN-FR\SCCR|TextBase TMs\WorkspaceFTS\EN-FR\SCP|TextBase TMs\WorkspaceFTS\EN-FR\SCT|TextBase TMs\WorkspaceFTS\EN-FR\UPOV|TextBase TMs\WorkspaceFTS\EN-FR\WO_CC|TextBase TMs\WorkspaceFTS\EN-FR\WO_GA|TextBase TMs\WorkspaceFTS\EN-FR\WO_PBC"/>
    <w:docVar w:name="TextBaseURL" w:val="empty"/>
    <w:docVar w:name="UILng" w:val="en"/>
  </w:docVars>
  <w:rsids>
    <w:rsidRoot w:val="002C413D"/>
    <w:rsid w:val="00000D19"/>
    <w:rsid w:val="00002BCF"/>
    <w:rsid w:val="00016299"/>
    <w:rsid w:val="000216D5"/>
    <w:rsid w:val="000476E3"/>
    <w:rsid w:val="0005554A"/>
    <w:rsid w:val="0006034D"/>
    <w:rsid w:val="00086907"/>
    <w:rsid w:val="000A5309"/>
    <w:rsid w:val="000B06A7"/>
    <w:rsid w:val="000C5A2C"/>
    <w:rsid w:val="000F2B36"/>
    <w:rsid w:val="000F4F0C"/>
    <w:rsid w:val="00105B5C"/>
    <w:rsid w:val="0010743A"/>
    <w:rsid w:val="0012211D"/>
    <w:rsid w:val="00124CC8"/>
    <w:rsid w:val="00146570"/>
    <w:rsid w:val="00166348"/>
    <w:rsid w:val="00167003"/>
    <w:rsid w:val="001B0472"/>
    <w:rsid w:val="001B0917"/>
    <w:rsid w:val="001B2900"/>
    <w:rsid w:val="001E47B8"/>
    <w:rsid w:val="001E6661"/>
    <w:rsid w:val="0022533F"/>
    <w:rsid w:val="00237FAB"/>
    <w:rsid w:val="002571B7"/>
    <w:rsid w:val="00290F97"/>
    <w:rsid w:val="00291A68"/>
    <w:rsid w:val="002B15CF"/>
    <w:rsid w:val="002C413D"/>
    <w:rsid w:val="00306DEC"/>
    <w:rsid w:val="003272C8"/>
    <w:rsid w:val="003336D4"/>
    <w:rsid w:val="0033629C"/>
    <w:rsid w:val="00353C86"/>
    <w:rsid w:val="0037248F"/>
    <w:rsid w:val="00380240"/>
    <w:rsid w:val="00382A66"/>
    <w:rsid w:val="00392B8D"/>
    <w:rsid w:val="003E180F"/>
    <w:rsid w:val="003F1C22"/>
    <w:rsid w:val="003F5DDA"/>
    <w:rsid w:val="004045C5"/>
    <w:rsid w:val="00440B46"/>
    <w:rsid w:val="004704AD"/>
    <w:rsid w:val="004766CE"/>
    <w:rsid w:val="004830A1"/>
    <w:rsid w:val="004C2BC1"/>
    <w:rsid w:val="004C64B2"/>
    <w:rsid w:val="004D4353"/>
    <w:rsid w:val="004E447F"/>
    <w:rsid w:val="0050278B"/>
    <w:rsid w:val="0053658F"/>
    <w:rsid w:val="00545735"/>
    <w:rsid w:val="005735A5"/>
    <w:rsid w:val="005A1E5D"/>
    <w:rsid w:val="005A5062"/>
    <w:rsid w:val="005B56B8"/>
    <w:rsid w:val="005D67F7"/>
    <w:rsid w:val="00606429"/>
    <w:rsid w:val="00622E6B"/>
    <w:rsid w:val="0062550C"/>
    <w:rsid w:val="00665E72"/>
    <w:rsid w:val="007154A5"/>
    <w:rsid w:val="0078666A"/>
    <w:rsid w:val="007A1078"/>
    <w:rsid w:val="007D3C1F"/>
    <w:rsid w:val="007F614D"/>
    <w:rsid w:val="00802462"/>
    <w:rsid w:val="008124BF"/>
    <w:rsid w:val="0081368C"/>
    <w:rsid w:val="00834C49"/>
    <w:rsid w:val="0084112A"/>
    <w:rsid w:val="00843D6E"/>
    <w:rsid w:val="00844392"/>
    <w:rsid w:val="00844A56"/>
    <w:rsid w:val="0084658D"/>
    <w:rsid w:val="0087481A"/>
    <w:rsid w:val="00877B0D"/>
    <w:rsid w:val="00894E89"/>
    <w:rsid w:val="008F71A4"/>
    <w:rsid w:val="00904B8B"/>
    <w:rsid w:val="0091515E"/>
    <w:rsid w:val="00933740"/>
    <w:rsid w:val="0093595C"/>
    <w:rsid w:val="00970FAE"/>
    <w:rsid w:val="009B0227"/>
    <w:rsid w:val="009D36C7"/>
    <w:rsid w:val="00A10656"/>
    <w:rsid w:val="00A4499A"/>
    <w:rsid w:val="00A65826"/>
    <w:rsid w:val="00AA218A"/>
    <w:rsid w:val="00AB39A7"/>
    <w:rsid w:val="00AB5F0D"/>
    <w:rsid w:val="00AD0C98"/>
    <w:rsid w:val="00AE24D4"/>
    <w:rsid w:val="00AE2E27"/>
    <w:rsid w:val="00B00108"/>
    <w:rsid w:val="00B00B2E"/>
    <w:rsid w:val="00B05525"/>
    <w:rsid w:val="00B510D9"/>
    <w:rsid w:val="00B63593"/>
    <w:rsid w:val="00B66FC3"/>
    <w:rsid w:val="00BC6297"/>
    <w:rsid w:val="00BD366F"/>
    <w:rsid w:val="00BD69CF"/>
    <w:rsid w:val="00C15003"/>
    <w:rsid w:val="00C20D14"/>
    <w:rsid w:val="00C3481D"/>
    <w:rsid w:val="00C35497"/>
    <w:rsid w:val="00C63AB0"/>
    <w:rsid w:val="00C65BC3"/>
    <w:rsid w:val="00C77553"/>
    <w:rsid w:val="00CA2CD0"/>
    <w:rsid w:val="00CA4A6C"/>
    <w:rsid w:val="00CD33BE"/>
    <w:rsid w:val="00D14BE3"/>
    <w:rsid w:val="00D217CA"/>
    <w:rsid w:val="00D27D2D"/>
    <w:rsid w:val="00D43D9B"/>
    <w:rsid w:val="00D52A33"/>
    <w:rsid w:val="00DD43A1"/>
    <w:rsid w:val="00DE0685"/>
    <w:rsid w:val="00E323D3"/>
    <w:rsid w:val="00E36007"/>
    <w:rsid w:val="00E627F7"/>
    <w:rsid w:val="00E95161"/>
    <w:rsid w:val="00F34CC8"/>
    <w:rsid w:val="00F6075C"/>
    <w:rsid w:val="00F70775"/>
    <w:rsid w:val="00F818BA"/>
    <w:rsid w:val="00F86379"/>
    <w:rsid w:val="00FA57F4"/>
    <w:rsid w:val="00FE3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35497"/>
    <w:pPr>
      <w:suppressAutoHyphens/>
    </w:pPr>
    <w:rPr>
      <w:rFonts w:ascii="Arial" w:eastAsia="SimSun" w:hAnsi="Arial" w:cs="Arial"/>
      <w:sz w:val="22"/>
      <w:lang w:val="en-US" w:eastAsia="ar-SA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spacing w:before="240" w:after="60"/>
      <w:outlineLvl w:val="0"/>
    </w:pPr>
    <w:rPr>
      <w:b/>
      <w:bCs/>
      <w:caps/>
      <w:kern w:val="1"/>
      <w:szCs w:val="32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1"/>
      </w:numPr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"/>
      </w:numPr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"/>
      </w:numPr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5z1">
    <w:name w:val="WW8Num5z1"/>
    <w:rPr>
      <w:color w:val="auto"/>
    </w:rPr>
  </w:style>
  <w:style w:type="character" w:customStyle="1" w:styleId="WW8Num6z0">
    <w:name w:val="WW8Num6z0"/>
    <w:rPr>
      <w:rFonts w:ascii="Symbol" w:hAnsi="Symbol" w:cs="Symbol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eastAsia="Arial Unicode MS" w:cs="Arial Unicode MS"/>
      <w:sz w:val="28"/>
      <w:szCs w:val="28"/>
    </w:rPr>
  </w:style>
  <w:style w:type="paragraph" w:styleId="BodyText">
    <w:name w:val="Body Text"/>
    <w:basedOn w:val="Normal"/>
    <w:pPr>
      <w:spacing w:after="220"/>
    </w:pPr>
  </w:style>
  <w:style w:type="paragraph" w:styleId="List">
    <w:name w:val="List"/>
    <w:basedOn w:val="BodyText"/>
  </w:style>
  <w:style w:type="paragraph" w:styleId="Caption">
    <w:name w:val="caption"/>
    <w:basedOn w:val="Normal"/>
    <w:next w:val="Normal"/>
    <w:qFormat/>
    <w:rPr>
      <w:b/>
      <w:bCs/>
      <w:sz w:val="18"/>
    </w:rPr>
  </w:style>
  <w:style w:type="paragraph" w:customStyle="1" w:styleId="Index">
    <w:name w:val="Index"/>
    <w:basedOn w:val="Normal"/>
    <w:pPr>
      <w:suppressLineNumbers/>
    </w:pPr>
  </w:style>
  <w:style w:type="paragraph" w:customStyle="1" w:styleId="Endofdocument-Annex">
    <w:name w:val="[End of document - Annex]"/>
    <w:basedOn w:val="Normal"/>
    <w:pPr>
      <w:ind w:left="5534"/>
    </w:pPr>
  </w:style>
  <w:style w:type="paragraph" w:styleId="CommentText">
    <w:name w:val="annotation text"/>
    <w:basedOn w:val="Normal"/>
    <w:rPr>
      <w:sz w:val="18"/>
    </w:rPr>
  </w:style>
  <w:style w:type="paragraph" w:styleId="EndnoteText">
    <w:name w:val="endnote text"/>
    <w:basedOn w:val="Normal"/>
    <w:rPr>
      <w:sz w:val="18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rPr>
      <w:sz w:val="18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pPr>
      <w:numPr>
        <w:numId w:val="4"/>
      </w:numPr>
    </w:pPr>
  </w:style>
  <w:style w:type="paragraph" w:customStyle="1" w:styleId="ONUME">
    <w:name w:val="ONUM E"/>
    <w:basedOn w:val="BodyText"/>
    <w:pPr>
      <w:numPr>
        <w:numId w:val="2"/>
      </w:numPr>
    </w:pPr>
  </w:style>
  <w:style w:type="paragraph" w:customStyle="1" w:styleId="ONUMFS">
    <w:name w:val="ONUM FS"/>
    <w:basedOn w:val="BodyText"/>
    <w:pPr>
      <w:numPr>
        <w:numId w:val="3"/>
      </w:numPr>
    </w:pPr>
  </w:style>
  <w:style w:type="paragraph" w:styleId="Salutation">
    <w:name w:val="Salutation"/>
    <w:basedOn w:val="Normal"/>
    <w:next w:val="Normal"/>
  </w:style>
  <w:style w:type="paragraph" w:styleId="Signature">
    <w:name w:val="Signature"/>
    <w:basedOn w:val="Normal"/>
    <w:pPr>
      <w:ind w:left="5250"/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ListParagraph">
    <w:name w:val="List Paragraph"/>
    <w:basedOn w:val="Normal"/>
    <w:uiPriority w:val="34"/>
    <w:qFormat/>
    <w:rsid w:val="009B0227"/>
    <w:pPr>
      <w:ind w:left="720"/>
    </w:pPr>
  </w:style>
  <w:style w:type="paragraph" w:styleId="BalloonText">
    <w:name w:val="Balloon Text"/>
    <w:basedOn w:val="Normal"/>
    <w:link w:val="BalloonTextChar"/>
    <w:rsid w:val="00B66FC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B66FC3"/>
    <w:rPr>
      <w:rFonts w:ascii="Tahoma" w:eastAsia="SimSun" w:hAnsi="Tahoma" w:cs="Tahoma"/>
      <w:sz w:val="16"/>
      <w:szCs w:val="16"/>
      <w:lang w:eastAsia="ar-SA"/>
    </w:rPr>
  </w:style>
  <w:style w:type="paragraph" w:customStyle="1" w:styleId="Meetingdateplace">
    <w:name w:val="Meeting date &amp; place"/>
    <w:basedOn w:val="Normal"/>
    <w:next w:val="Normal"/>
    <w:rsid w:val="00F86379"/>
    <w:pPr>
      <w:suppressAutoHyphens w:val="0"/>
      <w:spacing w:line="240" w:lineRule="atLeast"/>
      <w:ind w:left="1021"/>
    </w:pPr>
    <w:rPr>
      <w:rFonts w:eastAsia="Times New Roman" w:cs="Times New Roman"/>
      <w:b/>
      <w:sz w:val="24"/>
      <w:lang w:eastAsia="en-US"/>
    </w:rPr>
  </w:style>
  <w:style w:type="character" w:styleId="Hyperlink">
    <w:name w:val="Hyperlink"/>
    <w:basedOn w:val="DefaultParagraphFont"/>
    <w:rsid w:val="007F614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35497"/>
    <w:pPr>
      <w:suppressAutoHyphens/>
    </w:pPr>
    <w:rPr>
      <w:rFonts w:ascii="Arial" w:eastAsia="SimSun" w:hAnsi="Arial" w:cs="Arial"/>
      <w:sz w:val="22"/>
      <w:lang w:val="en-US" w:eastAsia="ar-SA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spacing w:before="240" w:after="60"/>
      <w:outlineLvl w:val="0"/>
    </w:pPr>
    <w:rPr>
      <w:b/>
      <w:bCs/>
      <w:caps/>
      <w:kern w:val="1"/>
      <w:szCs w:val="32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1"/>
      </w:numPr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"/>
      </w:numPr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"/>
      </w:numPr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5z1">
    <w:name w:val="WW8Num5z1"/>
    <w:rPr>
      <w:color w:val="auto"/>
    </w:rPr>
  </w:style>
  <w:style w:type="character" w:customStyle="1" w:styleId="WW8Num6z0">
    <w:name w:val="WW8Num6z0"/>
    <w:rPr>
      <w:rFonts w:ascii="Symbol" w:hAnsi="Symbol" w:cs="Symbol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eastAsia="Arial Unicode MS" w:cs="Arial Unicode MS"/>
      <w:sz w:val="28"/>
      <w:szCs w:val="28"/>
    </w:rPr>
  </w:style>
  <w:style w:type="paragraph" w:styleId="BodyText">
    <w:name w:val="Body Text"/>
    <w:basedOn w:val="Normal"/>
    <w:pPr>
      <w:spacing w:after="220"/>
    </w:pPr>
  </w:style>
  <w:style w:type="paragraph" w:styleId="List">
    <w:name w:val="List"/>
    <w:basedOn w:val="BodyText"/>
  </w:style>
  <w:style w:type="paragraph" w:styleId="Caption">
    <w:name w:val="caption"/>
    <w:basedOn w:val="Normal"/>
    <w:next w:val="Normal"/>
    <w:qFormat/>
    <w:rPr>
      <w:b/>
      <w:bCs/>
      <w:sz w:val="18"/>
    </w:rPr>
  </w:style>
  <w:style w:type="paragraph" w:customStyle="1" w:styleId="Index">
    <w:name w:val="Index"/>
    <w:basedOn w:val="Normal"/>
    <w:pPr>
      <w:suppressLineNumbers/>
    </w:pPr>
  </w:style>
  <w:style w:type="paragraph" w:customStyle="1" w:styleId="Endofdocument-Annex">
    <w:name w:val="[End of document - Annex]"/>
    <w:basedOn w:val="Normal"/>
    <w:pPr>
      <w:ind w:left="5534"/>
    </w:pPr>
  </w:style>
  <w:style w:type="paragraph" w:styleId="CommentText">
    <w:name w:val="annotation text"/>
    <w:basedOn w:val="Normal"/>
    <w:rPr>
      <w:sz w:val="18"/>
    </w:rPr>
  </w:style>
  <w:style w:type="paragraph" w:styleId="EndnoteText">
    <w:name w:val="endnote text"/>
    <w:basedOn w:val="Normal"/>
    <w:rPr>
      <w:sz w:val="18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rPr>
      <w:sz w:val="18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pPr>
      <w:numPr>
        <w:numId w:val="4"/>
      </w:numPr>
    </w:pPr>
  </w:style>
  <w:style w:type="paragraph" w:customStyle="1" w:styleId="ONUME">
    <w:name w:val="ONUM E"/>
    <w:basedOn w:val="BodyText"/>
    <w:pPr>
      <w:numPr>
        <w:numId w:val="2"/>
      </w:numPr>
    </w:pPr>
  </w:style>
  <w:style w:type="paragraph" w:customStyle="1" w:styleId="ONUMFS">
    <w:name w:val="ONUM FS"/>
    <w:basedOn w:val="BodyText"/>
    <w:pPr>
      <w:numPr>
        <w:numId w:val="3"/>
      </w:numPr>
    </w:pPr>
  </w:style>
  <w:style w:type="paragraph" w:styleId="Salutation">
    <w:name w:val="Salutation"/>
    <w:basedOn w:val="Normal"/>
    <w:next w:val="Normal"/>
  </w:style>
  <w:style w:type="paragraph" w:styleId="Signature">
    <w:name w:val="Signature"/>
    <w:basedOn w:val="Normal"/>
    <w:pPr>
      <w:ind w:left="5250"/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ListParagraph">
    <w:name w:val="List Paragraph"/>
    <w:basedOn w:val="Normal"/>
    <w:uiPriority w:val="34"/>
    <w:qFormat/>
    <w:rsid w:val="009B0227"/>
    <w:pPr>
      <w:ind w:left="720"/>
    </w:pPr>
  </w:style>
  <w:style w:type="paragraph" w:styleId="BalloonText">
    <w:name w:val="Balloon Text"/>
    <w:basedOn w:val="Normal"/>
    <w:link w:val="BalloonTextChar"/>
    <w:rsid w:val="00B66FC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B66FC3"/>
    <w:rPr>
      <w:rFonts w:ascii="Tahoma" w:eastAsia="SimSun" w:hAnsi="Tahoma" w:cs="Tahoma"/>
      <w:sz w:val="16"/>
      <w:szCs w:val="16"/>
      <w:lang w:eastAsia="ar-SA"/>
    </w:rPr>
  </w:style>
  <w:style w:type="paragraph" w:customStyle="1" w:styleId="Meetingdateplace">
    <w:name w:val="Meeting date &amp; place"/>
    <w:basedOn w:val="Normal"/>
    <w:next w:val="Normal"/>
    <w:rsid w:val="00F86379"/>
    <w:pPr>
      <w:suppressAutoHyphens w:val="0"/>
      <w:spacing w:line="240" w:lineRule="atLeast"/>
      <w:ind w:left="1021"/>
    </w:pPr>
    <w:rPr>
      <w:rFonts w:eastAsia="Times New Roman" w:cs="Times New Roman"/>
      <w:b/>
      <w:sz w:val="24"/>
      <w:lang w:eastAsia="en-US"/>
    </w:rPr>
  </w:style>
  <w:style w:type="character" w:styleId="Hyperlink">
    <w:name w:val="Hyperlink"/>
    <w:basedOn w:val="DefaultParagraphFont"/>
    <w:rsid w:val="007F614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231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footer" Target="footer5.xm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" Type="http://schemas.openxmlformats.org/officeDocument/2006/relationships/styles" Target="styles.xml"/><Relationship Id="rId16" Type="http://schemas.openxmlformats.org/officeDocument/2006/relationships/header" Target="header5.xml"/><Relationship Id="rId20" Type="http://schemas.openxmlformats.org/officeDocument/2006/relationships/footer" Target="footer6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header" Target="header6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276</Words>
  <Characters>1578</Characters>
  <Application>Microsoft Office Word</Application>
  <DocSecurity>4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1851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Dombre</dc:creator>
  <cp:keywords>NGG/ko</cp:keywords>
  <cp:lastModifiedBy>MORENO PALESTINI Maria Del Pilar</cp:lastModifiedBy>
  <cp:revision>2</cp:revision>
  <cp:lastPrinted>2015-12-22T16:20:00Z</cp:lastPrinted>
  <dcterms:created xsi:type="dcterms:W3CDTF">2016-01-13T16:45:00Z</dcterms:created>
  <dcterms:modified xsi:type="dcterms:W3CDTF">2016-01-13T16:45:00Z</dcterms:modified>
</cp:coreProperties>
</file>